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7C17" w14:textId="13612FED" w:rsidR="00D21E8E" w:rsidRPr="008A6577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8A6577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85C13" w:rsidRPr="008A6577">
        <w:rPr>
          <w:rFonts w:ascii="Calibri" w:hAnsi="Calibri" w:cs="Arial"/>
          <w:b/>
          <w:bCs/>
          <w:sz w:val="28"/>
          <w:szCs w:val="28"/>
        </w:rPr>
        <w:t>3</w:t>
      </w:r>
      <w:r w:rsidRPr="008A6577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6511D2">
        <w:rPr>
          <w:rFonts w:ascii="Calibri" w:hAnsi="Calibri" w:cs="Arial"/>
          <w:b/>
          <w:bCs/>
          <w:sz w:val="28"/>
          <w:szCs w:val="28"/>
        </w:rPr>
        <w:t>výzvy</w:t>
      </w:r>
    </w:p>
    <w:p w14:paraId="4F2E762A" w14:textId="77777777" w:rsidR="00A93D43" w:rsidRDefault="00A93D43" w:rsidP="008A6577">
      <w:pPr>
        <w:spacing w:after="240"/>
      </w:pPr>
    </w:p>
    <w:p w14:paraId="4478141B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4DA82A65" w14:textId="77777777" w:rsidR="00A93D43" w:rsidRDefault="00A93D43"/>
    <w:p w14:paraId="476F55A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1536F11F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77CCDDDE" w14:textId="77777777" w:rsidR="00A93D43" w:rsidRDefault="00A93D43"/>
    <w:p w14:paraId="096882EA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097308D4" w14:textId="77777777" w:rsidR="00A93D43" w:rsidRP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D265AE0" w14:textId="77777777" w:rsidR="00D21E8E" w:rsidRPr="005D14A2" w:rsidRDefault="0014163C">
      <w:pPr>
        <w:spacing w:after="120"/>
        <w:rPr>
          <w:rFonts w:ascii="Calibri" w:hAnsi="Calibri" w:cs="Calibri"/>
          <w:b/>
          <w:bCs/>
        </w:rPr>
      </w:pPr>
      <w:r w:rsidRPr="0014163C">
        <w:rPr>
          <w:rFonts w:ascii="Calibri" w:hAnsi="Calibri" w:cs="Calibri"/>
          <w:b/>
          <w:bCs/>
        </w:rPr>
        <w:t xml:space="preserve">Léčivý přípravek s účinnou látkou </w:t>
      </w:r>
      <w:r w:rsidR="00C84307" w:rsidRPr="00C84307">
        <w:rPr>
          <w:rFonts w:ascii="Calibri" w:hAnsi="Calibri" w:cs="Calibri"/>
          <w:b/>
          <w:bCs/>
        </w:rPr>
        <w:t>FUROSEMID</w:t>
      </w:r>
      <w:r w:rsidR="00B32ECA">
        <w:rPr>
          <w:rFonts w:ascii="Calibri" w:hAnsi="Calibri" w:cs="Calibri"/>
          <w:b/>
          <w:bCs/>
        </w:rPr>
        <w:t xml:space="preserve">, část </w:t>
      </w:r>
      <w:r w:rsidR="00B32ECA" w:rsidRPr="008A6577">
        <w:rPr>
          <w:rFonts w:ascii="Calibri" w:hAnsi="Calibri" w:cs="Calibri"/>
          <w:b/>
          <w:bCs/>
          <w:highlight w:val="yellow"/>
        </w:rPr>
        <w:t>……</w:t>
      </w:r>
      <w:r w:rsidR="008A6577">
        <w:rPr>
          <w:rFonts w:ascii="Calibri" w:hAnsi="Calibri" w:cs="Calibri"/>
          <w:b/>
          <w:bCs/>
        </w:rPr>
        <w:t xml:space="preserve"> </w:t>
      </w:r>
      <w:r w:rsidR="008A6577" w:rsidRPr="008A6577">
        <w:rPr>
          <w:rFonts w:ascii="Calibri" w:hAnsi="Calibri" w:cs="Calibri"/>
          <w:i/>
          <w:iCs/>
        </w:rPr>
        <w:t>(doplní účastník)</w:t>
      </w:r>
    </w:p>
    <w:p w14:paraId="6378FD25" w14:textId="77777777" w:rsidR="00CD6B57" w:rsidRDefault="00CD6B57">
      <w:pPr>
        <w:spacing w:after="120"/>
      </w:pPr>
    </w:p>
    <w:p w14:paraId="33945001" w14:textId="77777777" w:rsidR="008A6577" w:rsidRPr="008A6577" w:rsidRDefault="008A6577">
      <w:pPr>
        <w:spacing w:after="120"/>
        <w:rPr>
          <w:rFonts w:ascii="Calibri" w:hAnsi="Calibri" w:cs="Calibri"/>
          <w:sz w:val="22"/>
          <w:szCs w:val="22"/>
        </w:rPr>
      </w:pPr>
      <w:r w:rsidRPr="008A6577">
        <w:rPr>
          <w:rFonts w:ascii="Calibri" w:hAnsi="Calibri" w:cs="Calibri"/>
          <w:sz w:val="22"/>
          <w:szCs w:val="22"/>
        </w:rPr>
        <w:t>Název</w:t>
      </w:r>
      <w:r>
        <w:rPr>
          <w:rFonts w:ascii="Calibri" w:hAnsi="Calibri" w:cs="Calibri"/>
          <w:sz w:val="22"/>
          <w:szCs w:val="22"/>
        </w:rPr>
        <w:t xml:space="preserve"> části</w:t>
      </w:r>
      <w:r w:rsidRPr="008A6577">
        <w:rPr>
          <w:rFonts w:ascii="Calibri" w:hAnsi="Calibri" w:cs="Calibri"/>
          <w:sz w:val="22"/>
          <w:szCs w:val="22"/>
        </w:rPr>
        <w:t xml:space="preserve"> veřejné zakázky:</w:t>
      </w:r>
    </w:p>
    <w:p w14:paraId="5BCE0EDA" w14:textId="77777777" w:rsidR="008A6577" w:rsidRPr="008A6577" w:rsidRDefault="008A6577">
      <w:pPr>
        <w:spacing w:after="120"/>
        <w:rPr>
          <w:rFonts w:ascii="Calibri" w:hAnsi="Calibri" w:cs="Calibri"/>
        </w:rPr>
      </w:pPr>
      <w:r w:rsidRPr="008A6577">
        <w:rPr>
          <w:rFonts w:ascii="Calibri" w:hAnsi="Calibri" w:cs="Calibri"/>
          <w:highlight w:val="yellow"/>
        </w:rPr>
        <w:t>……………………………………………………………………..</w:t>
      </w:r>
      <w:r>
        <w:rPr>
          <w:rFonts w:ascii="Calibri" w:hAnsi="Calibri" w:cs="Calibri"/>
        </w:rPr>
        <w:t xml:space="preserve"> </w:t>
      </w:r>
      <w:r w:rsidRPr="008A6577">
        <w:rPr>
          <w:rFonts w:ascii="Calibri" w:hAnsi="Calibri" w:cs="Calibri"/>
          <w:i/>
          <w:iCs/>
        </w:rPr>
        <w:t>(doplní účastník)</w:t>
      </w:r>
    </w:p>
    <w:p w14:paraId="0B1CAEE5" w14:textId="77777777" w:rsidR="008A6577" w:rsidRDefault="008A6577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D5A88F8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666E37A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43AB5A8B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05455083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F2E70D4" w14:textId="77777777" w:rsidR="00A93D43" w:rsidRPr="00A93D43" w:rsidRDefault="00A93D43" w:rsidP="006739FF">
            <w:pPr>
              <w:rPr>
                <w:rFonts w:ascii="Calibri" w:hAnsi="Calibri" w:cs="Arial"/>
                <w:color w:val="5F5F5F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322BD82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FBD650F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FDAACC4" w14:textId="77777777" w:rsidR="00A93D43" w:rsidRPr="00A93D43" w:rsidRDefault="00A93D43" w:rsidP="006739FF">
            <w:pPr>
              <w:rPr>
                <w:rFonts w:ascii="Calibri" w:hAnsi="Calibri" w:cs="Arial"/>
                <w:color w:val="FF0000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40BC3B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6CD0A0E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3078F28" w14:textId="77777777" w:rsidR="00A93D43" w:rsidRPr="00A93D43" w:rsidRDefault="00A93D43" w:rsidP="006739FF">
            <w:pPr>
              <w:rPr>
                <w:rFonts w:ascii="Calibri" w:hAnsi="Calibri" w:cs="Arial"/>
                <w:color w:val="5F5F5F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42F77C7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2609A61" w14:textId="77777777" w:rsidR="00A93D43" w:rsidRPr="00A93D43" w:rsidRDefault="008A6577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F0F2C9E" w14:textId="77777777" w:rsidR="00A93D43" w:rsidRPr="00A93D43" w:rsidRDefault="00A93D43" w:rsidP="006739FF">
            <w:pPr>
              <w:rPr>
                <w:rFonts w:ascii="Calibri" w:hAnsi="Calibri" w:cs="Arial"/>
                <w:color w:val="FF0000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C12D79E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9E6CFCA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26BE814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7572553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3E3CD3D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E97881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564CC1E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9B7BC2B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8BAA41F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2B3725AF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7DAD7E1E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03CC330C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4BCF076F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605D1061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D4A3805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3540F6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ADFB85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3B0885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66C9461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E852E5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64FCF64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….</w:t>
      </w:r>
      <w:r>
        <w:rPr>
          <w:rFonts w:ascii="Calibri" w:hAnsi="Calibri" w:cs="Calibri"/>
          <w:sz w:val="22"/>
          <w:szCs w:val="22"/>
        </w:rPr>
        <w:t>.</w:t>
      </w:r>
    </w:p>
    <w:p w14:paraId="4ED41F0C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AB7E28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B7A46B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CF77CA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D75BF8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942567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0FD0A8D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568A707A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1809ED70" w14:textId="77777777" w:rsidR="00D21E8E" w:rsidRDefault="00D21E8E"/>
    <w:sectPr w:rsidR="00D21E8E" w:rsidSect="00A93D43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1678" w14:textId="77777777" w:rsidR="00BE4F29" w:rsidRDefault="00BE4F29">
      <w:r>
        <w:separator/>
      </w:r>
    </w:p>
  </w:endnote>
  <w:endnote w:type="continuationSeparator" w:id="0">
    <w:p w14:paraId="00E246A0" w14:textId="77777777" w:rsidR="00BE4F29" w:rsidRDefault="00B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21E0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4817DA33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86444" w14:textId="77777777" w:rsidR="00BE4F29" w:rsidRDefault="00BE4F29">
      <w:r>
        <w:separator/>
      </w:r>
    </w:p>
  </w:footnote>
  <w:footnote w:type="continuationSeparator" w:id="0">
    <w:p w14:paraId="52399B7C" w14:textId="77777777" w:rsidR="00BE4F29" w:rsidRDefault="00BE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1F6E3" w14:textId="416728D3" w:rsidR="00D21E8E" w:rsidRDefault="00154BD0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85F3AC" wp14:editId="0EE34F55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704482397">
    <w:abstractNumId w:val="0"/>
  </w:num>
  <w:num w:numId="2" w16cid:durableId="1903517917">
    <w:abstractNumId w:val="1"/>
  </w:num>
  <w:num w:numId="3" w16cid:durableId="1029376010">
    <w:abstractNumId w:val="2"/>
  </w:num>
  <w:num w:numId="4" w16cid:durableId="352926850">
    <w:abstractNumId w:val="3"/>
  </w:num>
  <w:num w:numId="5" w16cid:durableId="2050181686">
    <w:abstractNumId w:val="4"/>
  </w:num>
  <w:num w:numId="6" w16cid:durableId="1195920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F56EC"/>
    <w:rsid w:val="0014163C"/>
    <w:rsid w:val="00154BD0"/>
    <w:rsid w:val="0016215E"/>
    <w:rsid w:val="00185C13"/>
    <w:rsid w:val="00301230"/>
    <w:rsid w:val="003F6728"/>
    <w:rsid w:val="00426CA6"/>
    <w:rsid w:val="00457631"/>
    <w:rsid w:val="005A44F8"/>
    <w:rsid w:val="005D14A2"/>
    <w:rsid w:val="006511D2"/>
    <w:rsid w:val="006739FF"/>
    <w:rsid w:val="006A3F63"/>
    <w:rsid w:val="006A720B"/>
    <w:rsid w:val="00756677"/>
    <w:rsid w:val="00786E28"/>
    <w:rsid w:val="00840D03"/>
    <w:rsid w:val="008A6577"/>
    <w:rsid w:val="008C4478"/>
    <w:rsid w:val="00A31D7F"/>
    <w:rsid w:val="00A57FF7"/>
    <w:rsid w:val="00A93D43"/>
    <w:rsid w:val="00B32ECA"/>
    <w:rsid w:val="00BE4F29"/>
    <w:rsid w:val="00C84307"/>
    <w:rsid w:val="00CC50F4"/>
    <w:rsid w:val="00CD6B57"/>
    <w:rsid w:val="00D21E8E"/>
    <w:rsid w:val="00E737BE"/>
    <w:rsid w:val="00EA6C84"/>
    <w:rsid w:val="00F705DA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9E45D4"/>
  <w15:chartTrackingRefBased/>
  <w15:docId w15:val="{B04CE6A6-8845-4037-AE30-E09723A1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2018-01-29T10:03:00Z</cp:lastPrinted>
  <dcterms:created xsi:type="dcterms:W3CDTF">2025-03-26T06:02:00Z</dcterms:created>
  <dcterms:modified xsi:type="dcterms:W3CDTF">2025-03-26T17:23:00Z</dcterms:modified>
</cp:coreProperties>
</file>